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B3E39" w14:textId="77777777" w:rsidR="003276E1" w:rsidRPr="00AE4F6C" w:rsidRDefault="003276E1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78FB24" w14:textId="677156A5" w:rsidR="0051537D" w:rsidRPr="00AE4F6C" w:rsidRDefault="000E0010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Załącznik </w:t>
      </w:r>
      <w:r w:rsidR="0051537D" w:rsidRPr="00AE4F6C">
        <w:rPr>
          <w:rFonts w:eastAsia="Times New Roman"/>
          <w:b/>
          <w:sz w:val="24"/>
          <w:szCs w:val="24"/>
        </w:rPr>
        <w:t>1</w:t>
      </w:r>
      <w:r>
        <w:rPr>
          <w:rFonts w:eastAsia="Times New Roman"/>
          <w:b/>
          <w:sz w:val="24"/>
          <w:szCs w:val="24"/>
        </w:rPr>
        <w:t xml:space="preserve">a. </w:t>
      </w:r>
      <w:r w:rsidR="0051537D" w:rsidRPr="00AE4F6C">
        <w:rPr>
          <w:rFonts w:eastAsia="Times New Roman"/>
          <w:b/>
          <w:sz w:val="24"/>
          <w:szCs w:val="24"/>
        </w:rPr>
        <w:t>Formularz ofert</w:t>
      </w:r>
      <w:r w:rsidR="003979FE">
        <w:rPr>
          <w:rFonts w:eastAsia="Times New Roman"/>
          <w:b/>
          <w:sz w:val="24"/>
          <w:szCs w:val="24"/>
        </w:rPr>
        <w:t>y</w:t>
      </w:r>
      <w:r>
        <w:rPr>
          <w:rFonts w:eastAsia="Times New Roman"/>
          <w:b/>
          <w:sz w:val="24"/>
          <w:szCs w:val="24"/>
        </w:rPr>
        <w:t xml:space="preserve"> – osoba fizyczna</w:t>
      </w:r>
    </w:p>
    <w:p w14:paraId="4D47641A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148B1522" w14:textId="77777777" w:rsidR="000E0010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</w:p>
    <w:p w14:paraId="45BA528E" w14:textId="4D74CA8B" w:rsidR="00057372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</w:p>
    <w:p w14:paraId="46D812FC" w14:textId="6F059F39" w:rsidR="0051537D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………………………………..</w:t>
      </w:r>
    </w:p>
    <w:p w14:paraId="6A5D29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                                            Miejscowość, data</w:t>
      </w:r>
    </w:p>
    <w:p w14:paraId="1315EEA1" w14:textId="77777777" w:rsidR="0051537D" w:rsidRPr="00AE4F6C" w:rsidRDefault="0051537D" w:rsidP="00785450">
      <w:pPr>
        <w:tabs>
          <w:tab w:val="left" w:pos="0"/>
        </w:tabs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OFERTA</w:t>
      </w:r>
    </w:p>
    <w:p w14:paraId="319B0ED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Dane Wykonawcy</w:t>
      </w:r>
    </w:p>
    <w:p w14:paraId="24945FF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6B3239C1" w14:textId="77B58AE7" w:rsidR="0051537D" w:rsidRPr="00AE4F6C" w:rsidRDefault="000E0010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Imię i nazwisko</w:t>
      </w:r>
      <w:r w:rsidR="0051537D" w:rsidRPr="00AE4F6C">
        <w:rPr>
          <w:rFonts w:eastAsia="Times New Roman"/>
          <w:sz w:val="24"/>
          <w:szCs w:val="24"/>
        </w:rPr>
        <w:t>:</w:t>
      </w:r>
    </w:p>
    <w:p w14:paraId="00DE95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1D85767" w14:textId="77777777" w:rsidR="000E0010" w:rsidRDefault="000E0010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21E624" w14:textId="36B67CA3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Adres:</w:t>
      </w:r>
    </w:p>
    <w:p w14:paraId="0D86E56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7651686" w14:textId="77777777" w:rsidR="000E0010" w:rsidRDefault="000E0010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B1C264C" w14:textId="339DCA42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PESEL:</w:t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</w:t>
      </w:r>
    </w:p>
    <w:p w14:paraId="760F8070" w14:textId="31F382B0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48B8A87" w14:textId="77777777" w:rsidR="000E0010" w:rsidRDefault="000E0010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BBF43CB" w14:textId="0C1DF6A3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Telefon:</w:t>
      </w:r>
    </w:p>
    <w:p w14:paraId="0398AD6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5E680D92" w14:textId="77777777" w:rsidR="000E0010" w:rsidRDefault="000E0010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33FDB33" w14:textId="284E498A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 e – mail:</w:t>
      </w:r>
    </w:p>
    <w:p w14:paraId="13C8E429" w14:textId="77777777" w:rsidR="0051537D" w:rsidRPr="0005627A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8A3B546" w14:textId="5C68491E" w:rsidR="00D472B6" w:rsidRPr="0005627A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05627A">
        <w:rPr>
          <w:rFonts w:eastAsia="Times New Roman"/>
          <w:sz w:val="24"/>
          <w:szCs w:val="24"/>
        </w:rPr>
        <w:t xml:space="preserve">W odpowiedzi na zapytanie ofertowe z dnia </w:t>
      </w:r>
      <w:r w:rsidR="00CE1F25">
        <w:rPr>
          <w:rFonts w:eastAsia="Times New Roman"/>
          <w:sz w:val="24"/>
          <w:szCs w:val="24"/>
        </w:rPr>
        <w:t>3</w:t>
      </w:r>
      <w:r w:rsidR="000566ED">
        <w:rPr>
          <w:rFonts w:eastAsia="Times New Roman"/>
          <w:sz w:val="24"/>
          <w:szCs w:val="24"/>
        </w:rPr>
        <w:t>0</w:t>
      </w:r>
      <w:r w:rsidRPr="0005627A">
        <w:rPr>
          <w:rFonts w:eastAsia="Times New Roman"/>
          <w:sz w:val="24"/>
          <w:szCs w:val="24"/>
        </w:rPr>
        <w:t>.</w:t>
      </w:r>
      <w:r w:rsidR="000566ED">
        <w:rPr>
          <w:rFonts w:eastAsia="Times New Roman"/>
          <w:sz w:val="24"/>
          <w:szCs w:val="24"/>
        </w:rPr>
        <w:t>01</w:t>
      </w:r>
      <w:r w:rsidRPr="0005627A">
        <w:rPr>
          <w:rFonts w:eastAsia="Times New Roman"/>
          <w:sz w:val="24"/>
          <w:szCs w:val="24"/>
        </w:rPr>
        <w:t>.202</w:t>
      </w:r>
      <w:r w:rsidR="000566ED">
        <w:rPr>
          <w:rFonts w:eastAsia="Times New Roman"/>
          <w:sz w:val="24"/>
          <w:szCs w:val="24"/>
        </w:rPr>
        <w:t>6</w:t>
      </w:r>
      <w:r w:rsidRPr="0005627A">
        <w:rPr>
          <w:rFonts w:eastAsia="Times New Roman"/>
          <w:sz w:val="24"/>
          <w:szCs w:val="24"/>
        </w:rPr>
        <w:t xml:space="preserve"> r. dotyczące realizacji zamówienia w ramach projektu pn. </w:t>
      </w:r>
      <w:r w:rsidRPr="0005627A">
        <w:rPr>
          <w:rFonts w:eastAsia="Times New Roman"/>
          <w:i/>
          <w:sz w:val="24"/>
          <w:szCs w:val="24"/>
        </w:rPr>
        <w:t>„</w:t>
      </w:r>
      <w:r w:rsidR="003276E1" w:rsidRPr="0005627A">
        <w:rPr>
          <w:rFonts w:eastAsia="Times New Roman"/>
          <w:i/>
          <w:sz w:val="24"/>
          <w:szCs w:val="24"/>
        </w:rPr>
        <w:t>Centra Motywacyjno-Profilaktyczne dla dzieci, młodzieży i ich rodzin</w:t>
      </w:r>
      <w:r w:rsidRPr="0005627A">
        <w:rPr>
          <w:rFonts w:eastAsia="Times New Roman"/>
          <w:i/>
          <w:sz w:val="24"/>
          <w:szCs w:val="24"/>
        </w:rPr>
        <w:t>”</w:t>
      </w:r>
      <w:r w:rsidRPr="0005627A">
        <w:rPr>
          <w:rFonts w:eastAsia="Times New Roman"/>
          <w:sz w:val="24"/>
          <w:szCs w:val="24"/>
        </w:rPr>
        <w:t>,</w:t>
      </w:r>
      <w:r w:rsidRPr="0005627A">
        <w:rPr>
          <w:rFonts w:eastAsia="Times New Roman"/>
          <w:i/>
          <w:sz w:val="24"/>
          <w:szCs w:val="24"/>
        </w:rPr>
        <w:t xml:space="preserve"> </w:t>
      </w:r>
      <w:r w:rsidRPr="0005627A">
        <w:rPr>
          <w:rFonts w:eastAsia="Times New Roman"/>
          <w:sz w:val="24"/>
          <w:szCs w:val="24"/>
        </w:rPr>
        <w:t>składam następującą ofertę cenową:</w:t>
      </w:r>
    </w:p>
    <w:tbl>
      <w:tblPr>
        <w:tblW w:w="473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3"/>
        <w:gridCol w:w="2835"/>
        <w:gridCol w:w="2976"/>
      </w:tblGrid>
      <w:tr w:rsidR="000E0010" w:rsidRPr="00907DB9" w14:paraId="6092E179" w14:textId="3FC00D72" w:rsidTr="0005627A">
        <w:trPr>
          <w:trHeight w:val="778"/>
          <w:jc w:val="center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68F1D1" w14:textId="451AA8D5" w:rsidR="000E0010" w:rsidRPr="00CE1F25" w:rsidRDefault="000E0010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CE1F25">
              <w:rPr>
                <w:rFonts w:eastAsia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6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119EEB" w14:textId="43B5613A" w:rsidR="000E0010" w:rsidRPr="00CE1F25" w:rsidRDefault="000E0010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CE1F25">
              <w:rPr>
                <w:rFonts w:eastAsia="Times New Roman"/>
                <w:b/>
                <w:sz w:val="24"/>
                <w:szCs w:val="24"/>
              </w:rPr>
              <w:t>Cena brutto wraz z narzutami pracodawcy (koszt całkowity) za 1 godzinę prowadzenia warsztatu [PLN]</w:t>
            </w:r>
          </w:p>
        </w:tc>
        <w:tc>
          <w:tcPr>
            <w:tcW w:w="16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5D0B7D7" w14:textId="05AFE0E9" w:rsidR="000E0010" w:rsidRPr="00CE1F25" w:rsidRDefault="000E0010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CE1F25">
              <w:rPr>
                <w:rFonts w:eastAsia="Times New Roman"/>
                <w:b/>
                <w:sz w:val="24"/>
                <w:szCs w:val="24"/>
              </w:rPr>
              <w:t xml:space="preserve">Cena brutto wraz z narzutami pracodawcy (koszt całkowity) </w:t>
            </w:r>
            <w:r w:rsidR="000566ED" w:rsidRPr="00CE1F25">
              <w:rPr>
                <w:rFonts w:eastAsia="Times New Roman"/>
                <w:b/>
                <w:sz w:val="24"/>
                <w:szCs w:val="24"/>
              </w:rPr>
              <w:t>za przeprowadzenie warsztatu (30</w:t>
            </w:r>
            <w:r w:rsidRPr="00CE1F25">
              <w:rPr>
                <w:rFonts w:eastAsia="Times New Roman"/>
                <w:b/>
                <w:sz w:val="24"/>
                <w:szCs w:val="24"/>
              </w:rPr>
              <w:t xml:space="preserve"> godzin) [PLN]</w:t>
            </w:r>
          </w:p>
        </w:tc>
      </w:tr>
      <w:tr w:rsidR="000E0010" w:rsidRPr="00907DB9" w14:paraId="609CB2A0" w14:textId="04D7611E" w:rsidTr="0005627A">
        <w:trPr>
          <w:trHeight w:val="825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3132D9" w14:textId="4BE70F58" w:rsidR="000E0010" w:rsidRPr="00CE1F25" w:rsidRDefault="00EA700B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E1F25">
              <w:rPr>
                <w:b/>
                <w:bCs/>
                <w:sz w:val="24"/>
                <w:szCs w:val="24"/>
              </w:rPr>
              <w:t>Część 1:</w:t>
            </w:r>
            <w:r w:rsidRPr="00CE1F25">
              <w:rPr>
                <w:sz w:val="24"/>
                <w:szCs w:val="24"/>
              </w:rPr>
              <w:t xml:space="preserve"> </w:t>
            </w:r>
            <w:r w:rsidR="000566ED" w:rsidRPr="00CE1F25">
              <w:rPr>
                <w:sz w:val="24"/>
                <w:szCs w:val="24"/>
              </w:rPr>
              <w:t>Wychowawca wypoczynku – grupa 1: Mikołów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86F6C" w14:textId="77777777" w:rsidR="000E0010" w:rsidRPr="00CE1F25" w:rsidRDefault="000E0010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56628" w14:textId="77777777" w:rsidR="000E0010" w:rsidRPr="00CE1F25" w:rsidRDefault="000E0010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E0010" w:rsidRPr="00907DB9" w14:paraId="35CC5C16" w14:textId="7830DF88" w:rsidTr="0005627A">
        <w:trPr>
          <w:trHeight w:val="825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F1C09F" w14:textId="519A3D87" w:rsidR="000E0010" w:rsidRPr="00CE1F25" w:rsidRDefault="00EA700B" w:rsidP="000566E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E1F25">
              <w:rPr>
                <w:b/>
                <w:bCs/>
                <w:sz w:val="24"/>
                <w:szCs w:val="24"/>
              </w:rPr>
              <w:t>Część 2:</w:t>
            </w:r>
            <w:r w:rsidRPr="00CE1F25">
              <w:rPr>
                <w:sz w:val="24"/>
                <w:szCs w:val="24"/>
              </w:rPr>
              <w:t xml:space="preserve"> </w:t>
            </w:r>
            <w:r w:rsidR="000566ED" w:rsidRPr="00CE1F25">
              <w:rPr>
                <w:sz w:val="24"/>
                <w:szCs w:val="24"/>
              </w:rPr>
              <w:t>Wychowawca wypoczynku – grupa 2: Mikołów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754A6" w14:textId="77777777" w:rsidR="000E0010" w:rsidRPr="00CE1F25" w:rsidRDefault="000E0010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C61B1" w14:textId="77777777" w:rsidR="000E0010" w:rsidRPr="00CE1F25" w:rsidRDefault="000E0010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E0010" w:rsidRPr="00907DB9" w14:paraId="707B0EA9" w14:textId="5EA8DABD" w:rsidTr="0005627A">
        <w:trPr>
          <w:trHeight w:val="825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8162C0" w14:textId="617F66B6" w:rsidR="000E0010" w:rsidRPr="00CE1F25" w:rsidRDefault="00EA700B" w:rsidP="000566E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E1F25">
              <w:rPr>
                <w:b/>
                <w:bCs/>
                <w:sz w:val="24"/>
                <w:szCs w:val="24"/>
              </w:rPr>
              <w:t>Część 3:</w:t>
            </w:r>
            <w:r w:rsidRPr="00CE1F25">
              <w:rPr>
                <w:sz w:val="24"/>
                <w:szCs w:val="24"/>
              </w:rPr>
              <w:t xml:space="preserve"> </w:t>
            </w:r>
            <w:r w:rsidR="000566ED" w:rsidRPr="00CE1F25">
              <w:rPr>
                <w:sz w:val="24"/>
                <w:szCs w:val="24"/>
              </w:rPr>
              <w:t>Wychowawca wypoczynku – grupa 3: Mikołów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631E0" w14:textId="77777777" w:rsidR="000E0010" w:rsidRPr="00CE1F25" w:rsidRDefault="000E0010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DC66AB" w14:textId="77777777" w:rsidR="000E0010" w:rsidRPr="00CE1F25" w:rsidRDefault="000E0010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566ED" w:rsidRPr="00907DB9" w14:paraId="52E36FA4" w14:textId="77777777" w:rsidTr="007832C6">
        <w:trPr>
          <w:trHeight w:val="825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E08FE5" w14:textId="479D1E19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E1F25">
              <w:rPr>
                <w:b/>
                <w:bCs/>
                <w:sz w:val="24"/>
                <w:szCs w:val="24"/>
              </w:rPr>
              <w:lastRenderedPageBreak/>
              <w:t>Część 4:</w:t>
            </w:r>
            <w:r w:rsidRPr="00CE1F25">
              <w:rPr>
                <w:sz w:val="24"/>
                <w:szCs w:val="24"/>
              </w:rPr>
              <w:t xml:space="preserve"> Wychowawca wypoczynku – grupa 1: Łaziska Górne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D03A8" w14:textId="77777777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82181B" w14:textId="77777777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566ED" w:rsidRPr="00907DB9" w14:paraId="12942088" w14:textId="77777777" w:rsidTr="007832C6">
        <w:trPr>
          <w:trHeight w:val="825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3ECA61" w14:textId="244864B0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E1F25">
              <w:rPr>
                <w:b/>
                <w:bCs/>
                <w:sz w:val="24"/>
                <w:szCs w:val="24"/>
              </w:rPr>
              <w:t>Część 5:</w:t>
            </w:r>
            <w:r w:rsidRPr="00CE1F25">
              <w:rPr>
                <w:sz w:val="24"/>
                <w:szCs w:val="24"/>
              </w:rPr>
              <w:t xml:space="preserve"> Wychowawca wypoczynku – grupa 2: Łaziska Górne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6E957" w14:textId="77777777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92A36C" w14:textId="77777777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566ED" w:rsidRPr="00907DB9" w14:paraId="5E8214DC" w14:textId="77777777" w:rsidTr="007832C6">
        <w:trPr>
          <w:trHeight w:val="825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B0C105" w14:textId="137430CD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E1F25">
              <w:rPr>
                <w:b/>
                <w:bCs/>
                <w:sz w:val="24"/>
                <w:szCs w:val="24"/>
              </w:rPr>
              <w:t>Część 6:</w:t>
            </w:r>
            <w:r w:rsidRPr="00CE1F25">
              <w:rPr>
                <w:sz w:val="24"/>
                <w:szCs w:val="24"/>
              </w:rPr>
              <w:t xml:space="preserve"> Wychowawca wypoczynku – grupa 3: Łaziska Górne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9BED3" w14:textId="77777777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A6E9B" w14:textId="77777777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566ED" w:rsidRPr="00907DB9" w14:paraId="0344FFB8" w14:textId="77777777" w:rsidTr="007832C6">
        <w:trPr>
          <w:trHeight w:val="825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A1F6C7" w14:textId="339D4F07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E1F25">
              <w:rPr>
                <w:b/>
                <w:bCs/>
                <w:sz w:val="24"/>
                <w:szCs w:val="24"/>
              </w:rPr>
              <w:t>Część 7:</w:t>
            </w:r>
            <w:r w:rsidRPr="00CE1F25">
              <w:rPr>
                <w:sz w:val="24"/>
                <w:szCs w:val="24"/>
              </w:rPr>
              <w:t xml:space="preserve"> Wychowawca wypoczynku – grupa 1: Bytom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4F41B" w14:textId="77777777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720B" w14:textId="77777777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566ED" w:rsidRPr="00907DB9" w14:paraId="4E54147A" w14:textId="77777777" w:rsidTr="007832C6">
        <w:trPr>
          <w:trHeight w:val="825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12E2A8" w14:textId="3ED0C953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E1F25">
              <w:rPr>
                <w:b/>
                <w:bCs/>
                <w:sz w:val="24"/>
                <w:szCs w:val="24"/>
              </w:rPr>
              <w:t>Część 8:</w:t>
            </w:r>
            <w:r w:rsidRPr="00CE1F25">
              <w:rPr>
                <w:sz w:val="24"/>
                <w:szCs w:val="24"/>
              </w:rPr>
              <w:t xml:space="preserve"> Wychowawca wypoczynku – grupa 2: Bytom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DEBF9" w14:textId="77777777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A28EFB" w14:textId="77777777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0566ED" w:rsidRPr="00907DB9" w14:paraId="6D1A37E9" w14:textId="77777777" w:rsidTr="007832C6">
        <w:trPr>
          <w:trHeight w:val="825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A27406" w14:textId="07F803F2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E1F25">
              <w:rPr>
                <w:b/>
                <w:bCs/>
                <w:sz w:val="24"/>
                <w:szCs w:val="24"/>
              </w:rPr>
              <w:t>Część 9:</w:t>
            </w:r>
            <w:r w:rsidRPr="00CE1F25">
              <w:rPr>
                <w:sz w:val="24"/>
                <w:szCs w:val="24"/>
              </w:rPr>
              <w:t xml:space="preserve"> Wychowawca wypoczynku – grupa 3: Bytom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9CCA5" w14:textId="77777777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3C8DD6" w14:textId="77777777" w:rsidR="000566ED" w:rsidRPr="00CE1F25" w:rsidRDefault="000566ED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E1F25" w:rsidRPr="00907DB9" w14:paraId="3F14A65D" w14:textId="77777777" w:rsidTr="00C90B1D">
        <w:trPr>
          <w:trHeight w:val="825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6AAA10" w14:textId="1FDC2204" w:rsidR="00CE1F25" w:rsidRPr="00CE1F25" w:rsidRDefault="00CE1F25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E1F25">
              <w:rPr>
                <w:b/>
                <w:bCs/>
                <w:sz w:val="24"/>
                <w:szCs w:val="24"/>
              </w:rPr>
              <w:t xml:space="preserve">Część </w:t>
            </w:r>
            <w:r w:rsidRPr="00CE1F25">
              <w:rPr>
                <w:b/>
                <w:bCs/>
                <w:sz w:val="24"/>
                <w:szCs w:val="24"/>
              </w:rPr>
              <w:t>10</w:t>
            </w:r>
            <w:r w:rsidRPr="00CE1F25">
              <w:rPr>
                <w:b/>
                <w:bCs/>
                <w:sz w:val="24"/>
                <w:szCs w:val="24"/>
              </w:rPr>
              <w:t>:</w:t>
            </w:r>
            <w:r w:rsidRPr="00CE1F25">
              <w:rPr>
                <w:sz w:val="24"/>
                <w:szCs w:val="24"/>
              </w:rPr>
              <w:t xml:space="preserve"> Wychowawca wypoczynku – grupa 1: </w:t>
            </w:r>
            <w:r w:rsidRPr="00CE1F25">
              <w:rPr>
                <w:sz w:val="24"/>
                <w:szCs w:val="24"/>
              </w:rPr>
              <w:t>Katowice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AF511" w14:textId="77777777" w:rsidR="00CE1F25" w:rsidRPr="00CE1F25" w:rsidRDefault="00CE1F25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84B11" w14:textId="77777777" w:rsidR="00CE1F25" w:rsidRPr="00CE1F25" w:rsidRDefault="00CE1F25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CE1F25" w:rsidRPr="00907DB9" w14:paraId="6862C79A" w14:textId="77777777" w:rsidTr="00C90B1D">
        <w:trPr>
          <w:trHeight w:val="825"/>
          <w:jc w:val="center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3F19CD" w14:textId="05B9FA91" w:rsidR="00CE1F25" w:rsidRPr="00CE1F25" w:rsidRDefault="00CE1F25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CE1F25">
              <w:rPr>
                <w:b/>
                <w:bCs/>
                <w:sz w:val="24"/>
                <w:szCs w:val="24"/>
              </w:rPr>
              <w:t xml:space="preserve">Część </w:t>
            </w:r>
            <w:r w:rsidRPr="00CE1F25">
              <w:rPr>
                <w:b/>
                <w:bCs/>
                <w:sz w:val="24"/>
                <w:szCs w:val="24"/>
              </w:rPr>
              <w:t>11</w:t>
            </w:r>
            <w:r w:rsidRPr="00CE1F25">
              <w:rPr>
                <w:b/>
                <w:bCs/>
                <w:sz w:val="24"/>
                <w:szCs w:val="24"/>
              </w:rPr>
              <w:t>:</w:t>
            </w:r>
            <w:r w:rsidRPr="00CE1F25">
              <w:rPr>
                <w:sz w:val="24"/>
                <w:szCs w:val="24"/>
              </w:rPr>
              <w:t xml:space="preserve"> Wychowawca wypoczynku – grupa 2:</w:t>
            </w:r>
            <w:r w:rsidRPr="00CE1F25">
              <w:rPr>
                <w:sz w:val="24"/>
                <w:szCs w:val="24"/>
              </w:rPr>
              <w:t xml:space="preserve"> Katowice</w:t>
            </w:r>
          </w:p>
        </w:tc>
        <w:tc>
          <w:tcPr>
            <w:tcW w:w="1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D830D" w14:textId="77777777" w:rsidR="00CE1F25" w:rsidRPr="00CE1F25" w:rsidRDefault="00CE1F25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293855" w14:textId="77777777" w:rsidR="00CE1F25" w:rsidRPr="00CE1F25" w:rsidRDefault="00CE1F25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13D41095" w14:textId="0597E449" w:rsidR="00954A39" w:rsidRDefault="00954A39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CECFF7B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Oświadczam, że: </w:t>
      </w:r>
    </w:p>
    <w:p w14:paraId="3B120167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1) nie podlegam wykluczeniu z przesłanek wskazanych w art. 108 ust. 1 ustawy z dnia 11 września 2019. - Prawo zamówień publicznych (</w:t>
      </w:r>
      <w:proofErr w:type="spellStart"/>
      <w:r w:rsidRPr="00F5303E">
        <w:rPr>
          <w:rFonts w:eastAsia="Times New Roman"/>
          <w:sz w:val="24"/>
          <w:szCs w:val="24"/>
        </w:rPr>
        <w:t>t.j</w:t>
      </w:r>
      <w:proofErr w:type="spellEnd"/>
      <w:r w:rsidRPr="00F5303E">
        <w:rPr>
          <w:rFonts w:eastAsia="Times New Roman"/>
          <w:sz w:val="24"/>
          <w:szCs w:val="24"/>
        </w:rPr>
        <w:t>. Dz. U. z 2024 r. poz. 1320);</w:t>
      </w:r>
    </w:p>
    <w:p w14:paraId="3CCC9F97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2) zapoznałem/</w:t>
      </w:r>
      <w:proofErr w:type="spellStart"/>
      <w:r w:rsidRPr="00F5303E">
        <w:rPr>
          <w:rFonts w:eastAsia="Times New Roman"/>
          <w:sz w:val="24"/>
          <w:szCs w:val="24"/>
        </w:rPr>
        <w:t>am</w:t>
      </w:r>
      <w:proofErr w:type="spellEnd"/>
      <w:r w:rsidRPr="00F5303E">
        <w:rPr>
          <w:rFonts w:eastAsia="Times New Roman"/>
          <w:sz w:val="24"/>
          <w:szCs w:val="24"/>
        </w:rPr>
        <w:t xml:space="preserve"> się z opisem przedmiotu zamówienia, warunkami udziału, kryteriami oceny, terminami i innymi postanowieniami zawartymi w zapytaniu ofertowym i nie wnoszę do nich zastrzeżeń oraz posiadam wszelkie informacje niezbędne do właściwego wykonania zamówienia;</w:t>
      </w:r>
    </w:p>
    <w:p w14:paraId="11132F29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3) jestem związany/a niniejszą ofertą przez okres 30 dni od dnia upływu terminu składania ofert;</w:t>
      </w:r>
    </w:p>
    <w:p w14:paraId="2805006D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4) nie jestem powiązany/a osobowo lub kapitałowo z Zamawiającym;</w:t>
      </w:r>
    </w:p>
    <w:p w14:paraId="62EE28D7" w14:textId="7E14399A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5) w przypadku wybrania mojej oferty jestem gotowy/a do </w:t>
      </w:r>
      <w:r>
        <w:rPr>
          <w:rFonts w:eastAsia="Times New Roman"/>
          <w:sz w:val="24"/>
          <w:szCs w:val="24"/>
        </w:rPr>
        <w:t>podpisania umowy z Zamawiającym oraz</w:t>
      </w:r>
      <w:r w:rsidRPr="00F5303E">
        <w:rPr>
          <w:rFonts w:eastAsia="Times New Roman"/>
          <w:sz w:val="24"/>
          <w:szCs w:val="24"/>
        </w:rPr>
        <w:t xml:space="preserve"> realizacji niniejszego zamówienia w terminach określonych w zapytaniu ofertowym;</w:t>
      </w:r>
    </w:p>
    <w:p w14:paraId="65A1B8BD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6) posiadam uprawnienia do wykonywania określonej działalności lub czynności, jeżeli przepisy prawa nakładają obowiązek ich posiadania;</w:t>
      </w:r>
    </w:p>
    <w:p w14:paraId="08391570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7) posiadam niezbędną wiedzę oraz dysponuję potencjałem technicznym i osobami zdolnymi do należytego i terminowego wykonania zamówienia;</w:t>
      </w:r>
    </w:p>
    <w:p w14:paraId="10F816F3" w14:textId="77777777" w:rsidR="005764D7" w:rsidRPr="00F5303E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8) znajduję się w sytuacji ekonomicznej i finansowej umożliwiającej wykonanie całości zamówienia;</w:t>
      </w:r>
    </w:p>
    <w:p w14:paraId="189510AB" w14:textId="77777777" w:rsidR="005764D7" w:rsidRDefault="005764D7" w:rsidP="005764D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9) nie podlegam wykluczeniu na podstawie art. 7 ust. 1 o szczególnych rozwiązaniach </w:t>
      </w:r>
      <w:r w:rsidRPr="00F5303E">
        <w:rPr>
          <w:rFonts w:eastAsia="Times New Roman"/>
          <w:sz w:val="24"/>
          <w:szCs w:val="24"/>
        </w:rPr>
        <w:lastRenderedPageBreak/>
        <w:t>w zakresie przeciwdziałania wspieraniu agresji na Ukrainę oraz służących ochronie bezpieczeństwa narodowego</w:t>
      </w:r>
      <w:r>
        <w:rPr>
          <w:rFonts w:eastAsia="Times New Roman"/>
          <w:sz w:val="24"/>
          <w:szCs w:val="24"/>
        </w:rPr>
        <w:t>;</w:t>
      </w:r>
    </w:p>
    <w:p w14:paraId="02FFDAE1" w14:textId="4BDE1BA7" w:rsidR="0051537D" w:rsidRPr="00AE4F6C" w:rsidRDefault="005764D7" w:rsidP="005764D7">
      <w:pPr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10) nie podlegam wykluczeniu na podstawie przesłanek wskazanych w rozdziale 5. </w:t>
      </w:r>
      <w:r w:rsidRPr="005E4E1D">
        <w:rPr>
          <w:rFonts w:eastAsia="Times New Roman"/>
          <w:sz w:val="24"/>
          <w:szCs w:val="24"/>
        </w:rPr>
        <w:t>Podstawy wykluczenia z postępowania</w:t>
      </w:r>
      <w:r>
        <w:rPr>
          <w:rFonts w:eastAsia="Times New Roman"/>
          <w:sz w:val="24"/>
          <w:szCs w:val="24"/>
        </w:rPr>
        <w:t xml:space="preserve"> zapytania ofertowego.</w:t>
      </w:r>
    </w:p>
    <w:p w14:paraId="2C7C9B6B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3631BC2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3EA319B4" w14:textId="77777777" w:rsidR="003276E1" w:rsidRPr="00AE4F6C" w:rsidRDefault="003276E1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C2CC1AF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6C0F391A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…………………………………………………………...</w:t>
      </w:r>
    </w:p>
    <w:p w14:paraId="0BD834AD" w14:textId="73259746" w:rsidR="003276E1" w:rsidRPr="008E7E3D" w:rsidRDefault="00F43925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  <w:r w:rsidR="0051537D" w:rsidRPr="00AE4F6C">
        <w:rPr>
          <w:rFonts w:eastAsia="Times New Roman"/>
          <w:sz w:val="24"/>
          <w:szCs w:val="24"/>
        </w:rPr>
        <w:t>(podpis Wykonawc</w:t>
      </w:r>
      <w:r w:rsidR="00785450" w:rsidRPr="00AE4F6C">
        <w:rPr>
          <w:rFonts w:eastAsia="Times New Roman"/>
          <w:sz w:val="24"/>
          <w:szCs w:val="24"/>
        </w:rPr>
        <w:t>y</w:t>
      </w:r>
      <w:r>
        <w:rPr>
          <w:rFonts w:eastAsia="Times New Roman"/>
          <w:sz w:val="24"/>
          <w:szCs w:val="24"/>
        </w:rPr>
        <w:t>)</w:t>
      </w:r>
    </w:p>
    <w:sectPr w:rsidR="003276E1" w:rsidRPr="008E7E3D" w:rsidSect="00785450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220" w:right="1340" w:bottom="1240" w:left="1280" w:header="727" w:footer="104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A2AD1" w14:textId="77777777" w:rsidR="00A71178" w:rsidRPr="00AE4F6C" w:rsidRDefault="00A71178" w:rsidP="00C07FE3">
      <w:r w:rsidRPr="00AE4F6C">
        <w:separator/>
      </w:r>
    </w:p>
  </w:endnote>
  <w:endnote w:type="continuationSeparator" w:id="0">
    <w:p w14:paraId="3EE0090B" w14:textId="77777777" w:rsidR="00A71178" w:rsidRPr="00AE4F6C" w:rsidRDefault="00A71178" w:rsidP="00C07FE3">
      <w:r w:rsidRPr="00AE4F6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75284" w14:textId="77777777" w:rsidR="0059489C" w:rsidRPr="00AE4F6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 w:rsidRPr="00AE4F6C">
      <w:rPr>
        <w:rStyle w:val="Numerstrony"/>
        <w:rFonts w:cs="Arial"/>
      </w:rPr>
      <w:fldChar w:fldCharType="begin"/>
    </w:r>
    <w:r w:rsidRPr="00AE4F6C">
      <w:rPr>
        <w:rStyle w:val="Numerstrony"/>
        <w:rFonts w:cs="Arial"/>
      </w:rPr>
      <w:instrText xml:space="preserve">PAGE  </w:instrText>
    </w:r>
    <w:r w:rsidRPr="00AE4F6C">
      <w:rPr>
        <w:rStyle w:val="Numerstrony"/>
        <w:rFonts w:cs="Arial"/>
      </w:rPr>
      <w:fldChar w:fldCharType="end"/>
    </w:r>
  </w:p>
  <w:p w14:paraId="3A854F9F" w14:textId="77777777" w:rsidR="0059489C" w:rsidRPr="00AE4F6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4875F" w14:textId="77777777" w:rsidR="0059489C" w:rsidRPr="00AE4F6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1046A" w14:textId="77777777" w:rsidR="00A71178" w:rsidRPr="00AE4F6C" w:rsidRDefault="00A71178" w:rsidP="00C07FE3">
      <w:r w:rsidRPr="00AE4F6C">
        <w:separator/>
      </w:r>
    </w:p>
  </w:footnote>
  <w:footnote w:type="continuationSeparator" w:id="0">
    <w:p w14:paraId="00503484" w14:textId="77777777" w:rsidR="00A71178" w:rsidRPr="00AE4F6C" w:rsidRDefault="00A71178" w:rsidP="00C07FE3">
      <w:r w:rsidRPr="00AE4F6C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671EE" w14:textId="0618081F" w:rsidR="0059489C" w:rsidRPr="00AE4F6C" w:rsidRDefault="0059489C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B7743" w14:textId="62FC43F5" w:rsidR="00785450" w:rsidRPr="00AE4F6C" w:rsidRDefault="00785450">
    <w:pPr>
      <w:pStyle w:val="Nagwek"/>
    </w:pPr>
    <w:r w:rsidRPr="00AE4F6C">
      <w:rPr>
        <w:noProof/>
        <w:sz w:val="2"/>
        <w:lang w:eastAsia="pl-PL"/>
      </w:rPr>
      <w:drawing>
        <wp:inline distT="0" distB="0" distL="0" distR="0" wp14:anchorId="02C7FEC6" wp14:editId="4D85B391">
          <wp:extent cx="5755123" cy="420660"/>
          <wp:effectExtent l="0" t="0" r="0" b="0"/>
          <wp:docPr id="8604814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3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FC1C3B"/>
    <w:multiLevelType w:val="hybridMultilevel"/>
    <w:tmpl w:val="0CB4C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8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2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EF324FB"/>
    <w:multiLevelType w:val="hybridMultilevel"/>
    <w:tmpl w:val="0CB4C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64147335">
    <w:abstractNumId w:val="44"/>
  </w:num>
  <w:num w:numId="2" w16cid:durableId="1153912405">
    <w:abstractNumId w:val="10"/>
  </w:num>
  <w:num w:numId="3" w16cid:durableId="1193962102">
    <w:abstractNumId w:val="11"/>
  </w:num>
  <w:num w:numId="4" w16cid:durableId="789589592">
    <w:abstractNumId w:val="13"/>
  </w:num>
  <w:num w:numId="5" w16cid:durableId="1496914215">
    <w:abstractNumId w:val="15"/>
  </w:num>
  <w:num w:numId="6" w16cid:durableId="365297684">
    <w:abstractNumId w:val="12"/>
  </w:num>
  <w:num w:numId="7" w16cid:durableId="151526408">
    <w:abstractNumId w:val="14"/>
  </w:num>
  <w:num w:numId="8" w16cid:durableId="1127627808">
    <w:abstractNumId w:val="32"/>
  </w:num>
  <w:num w:numId="9" w16cid:durableId="1255822510">
    <w:abstractNumId w:val="16"/>
  </w:num>
  <w:num w:numId="10" w16cid:durableId="1868176791">
    <w:abstractNumId w:val="19"/>
  </w:num>
  <w:num w:numId="11" w16cid:durableId="925921323">
    <w:abstractNumId w:val="21"/>
  </w:num>
  <w:num w:numId="12" w16cid:durableId="800928708">
    <w:abstractNumId w:val="18"/>
  </w:num>
  <w:num w:numId="13" w16cid:durableId="90323975">
    <w:abstractNumId w:val="23"/>
  </w:num>
  <w:num w:numId="14" w16cid:durableId="109859584">
    <w:abstractNumId w:val="20"/>
  </w:num>
  <w:num w:numId="15" w16cid:durableId="1129279942">
    <w:abstractNumId w:val="31"/>
  </w:num>
  <w:num w:numId="16" w16cid:durableId="1997495908">
    <w:abstractNumId w:val="37"/>
  </w:num>
  <w:num w:numId="17" w16cid:durableId="180321503">
    <w:abstractNumId w:val="29"/>
  </w:num>
  <w:num w:numId="18" w16cid:durableId="558368621">
    <w:abstractNumId w:val="33"/>
  </w:num>
  <w:num w:numId="19" w16cid:durableId="382216614">
    <w:abstractNumId w:val="22"/>
  </w:num>
  <w:num w:numId="20" w16cid:durableId="568617265">
    <w:abstractNumId w:val="27"/>
  </w:num>
  <w:num w:numId="21" w16cid:durableId="783230608">
    <w:abstractNumId w:val="41"/>
  </w:num>
  <w:num w:numId="22" w16cid:durableId="431169062">
    <w:abstractNumId w:val="8"/>
  </w:num>
  <w:num w:numId="23" w16cid:durableId="88042186">
    <w:abstractNumId w:val="3"/>
  </w:num>
  <w:num w:numId="24" w16cid:durableId="2139451262">
    <w:abstractNumId w:val="2"/>
  </w:num>
  <w:num w:numId="25" w16cid:durableId="430321362">
    <w:abstractNumId w:val="1"/>
  </w:num>
  <w:num w:numId="26" w16cid:durableId="1971127200">
    <w:abstractNumId w:val="0"/>
  </w:num>
  <w:num w:numId="27" w16cid:durableId="884492293">
    <w:abstractNumId w:val="9"/>
  </w:num>
  <w:num w:numId="28" w16cid:durableId="630137528">
    <w:abstractNumId w:val="7"/>
  </w:num>
  <w:num w:numId="29" w16cid:durableId="1819498469">
    <w:abstractNumId w:val="6"/>
  </w:num>
  <w:num w:numId="30" w16cid:durableId="717898697">
    <w:abstractNumId w:val="5"/>
  </w:num>
  <w:num w:numId="31" w16cid:durableId="683283677">
    <w:abstractNumId w:val="4"/>
  </w:num>
  <w:num w:numId="32" w16cid:durableId="145169196">
    <w:abstractNumId w:val="26"/>
  </w:num>
  <w:num w:numId="33" w16cid:durableId="1232543243">
    <w:abstractNumId w:val="42"/>
  </w:num>
  <w:num w:numId="34" w16cid:durableId="1571110903">
    <w:abstractNumId w:val="30"/>
  </w:num>
  <w:num w:numId="35" w16cid:durableId="293558199">
    <w:abstractNumId w:val="35"/>
  </w:num>
  <w:num w:numId="36" w16cid:durableId="1724597191">
    <w:abstractNumId w:val="3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 w16cid:durableId="300159098">
    <w:abstractNumId w:val="3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 w16cid:durableId="1707481479">
    <w:abstractNumId w:val="3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 w16cid:durableId="2140414812">
    <w:abstractNumId w:val="40"/>
  </w:num>
  <w:num w:numId="40" w16cid:durableId="488980661">
    <w:abstractNumId w:val="28"/>
  </w:num>
  <w:num w:numId="41" w16cid:durableId="1317103214">
    <w:abstractNumId w:val="34"/>
  </w:num>
  <w:num w:numId="42" w16cid:durableId="677925720">
    <w:abstractNumId w:val="25"/>
  </w:num>
  <w:num w:numId="43" w16cid:durableId="649481811">
    <w:abstractNumId w:val="39"/>
  </w:num>
  <w:num w:numId="44" w16cid:durableId="1992251091">
    <w:abstractNumId w:val="24"/>
  </w:num>
  <w:num w:numId="45" w16cid:durableId="2038039877">
    <w:abstractNumId w:val="45"/>
  </w:num>
  <w:num w:numId="46" w16cid:durableId="1241676386">
    <w:abstractNumId w:val="39"/>
  </w:num>
  <w:num w:numId="47" w16cid:durableId="925384659">
    <w:abstractNumId w:val="36"/>
  </w:num>
  <w:num w:numId="48" w16cid:durableId="1047756362">
    <w:abstractNumId w:val="4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59D5"/>
    <w:rsid w:val="0005372B"/>
    <w:rsid w:val="0005627A"/>
    <w:rsid w:val="000566ED"/>
    <w:rsid w:val="00056A73"/>
    <w:rsid w:val="00057372"/>
    <w:rsid w:val="0006255D"/>
    <w:rsid w:val="00062809"/>
    <w:rsid w:val="000643D1"/>
    <w:rsid w:val="00065B3C"/>
    <w:rsid w:val="0006716E"/>
    <w:rsid w:val="000717E4"/>
    <w:rsid w:val="00072779"/>
    <w:rsid w:val="00072B68"/>
    <w:rsid w:val="00075A55"/>
    <w:rsid w:val="0007781E"/>
    <w:rsid w:val="000805CA"/>
    <w:rsid w:val="00085B29"/>
    <w:rsid w:val="00085C7D"/>
    <w:rsid w:val="0008640E"/>
    <w:rsid w:val="00087E41"/>
    <w:rsid w:val="00092C5C"/>
    <w:rsid w:val="00093B81"/>
    <w:rsid w:val="000972C4"/>
    <w:rsid w:val="000A2600"/>
    <w:rsid w:val="000A3255"/>
    <w:rsid w:val="000A4A6A"/>
    <w:rsid w:val="000A7529"/>
    <w:rsid w:val="000B6D1C"/>
    <w:rsid w:val="000C02E6"/>
    <w:rsid w:val="000C1459"/>
    <w:rsid w:val="000C51CA"/>
    <w:rsid w:val="000C538F"/>
    <w:rsid w:val="000D083B"/>
    <w:rsid w:val="000D10E1"/>
    <w:rsid w:val="000D25E4"/>
    <w:rsid w:val="000D3942"/>
    <w:rsid w:val="000D4728"/>
    <w:rsid w:val="000D61AE"/>
    <w:rsid w:val="000E0010"/>
    <w:rsid w:val="000E0AA5"/>
    <w:rsid w:val="000F0708"/>
    <w:rsid w:val="000F1090"/>
    <w:rsid w:val="000F3928"/>
    <w:rsid w:val="000F606F"/>
    <w:rsid w:val="000F7020"/>
    <w:rsid w:val="000F7D22"/>
    <w:rsid w:val="0010327A"/>
    <w:rsid w:val="00106D5E"/>
    <w:rsid w:val="00107741"/>
    <w:rsid w:val="00123039"/>
    <w:rsid w:val="00123B84"/>
    <w:rsid w:val="00124451"/>
    <w:rsid w:val="00124633"/>
    <w:rsid w:val="001272ED"/>
    <w:rsid w:val="00137ECA"/>
    <w:rsid w:val="0014649F"/>
    <w:rsid w:val="00146C3D"/>
    <w:rsid w:val="00154736"/>
    <w:rsid w:val="0015579D"/>
    <w:rsid w:val="00160A9B"/>
    <w:rsid w:val="0016474B"/>
    <w:rsid w:val="001652FE"/>
    <w:rsid w:val="00170BCE"/>
    <w:rsid w:val="001712A8"/>
    <w:rsid w:val="00175405"/>
    <w:rsid w:val="0017573F"/>
    <w:rsid w:val="001769A6"/>
    <w:rsid w:val="00177D9E"/>
    <w:rsid w:val="001840F7"/>
    <w:rsid w:val="00190013"/>
    <w:rsid w:val="00190221"/>
    <w:rsid w:val="0019024D"/>
    <w:rsid w:val="0019080C"/>
    <w:rsid w:val="00191C2E"/>
    <w:rsid w:val="0019481A"/>
    <w:rsid w:val="0019528D"/>
    <w:rsid w:val="001A1828"/>
    <w:rsid w:val="001A76A8"/>
    <w:rsid w:val="001B347E"/>
    <w:rsid w:val="001B6BA4"/>
    <w:rsid w:val="001C0DF3"/>
    <w:rsid w:val="001C1E67"/>
    <w:rsid w:val="001C36D1"/>
    <w:rsid w:val="001C451B"/>
    <w:rsid w:val="001C5D4C"/>
    <w:rsid w:val="001C659C"/>
    <w:rsid w:val="001C7005"/>
    <w:rsid w:val="001C7D56"/>
    <w:rsid w:val="001D6602"/>
    <w:rsid w:val="001E1158"/>
    <w:rsid w:val="001E1951"/>
    <w:rsid w:val="001E44B6"/>
    <w:rsid w:val="001F0DCB"/>
    <w:rsid w:val="001F6762"/>
    <w:rsid w:val="0020202D"/>
    <w:rsid w:val="00205FFA"/>
    <w:rsid w:val="00210562"/>
    <w:rsid w:val="002122D6"/>
    <w:rsid w:val="00224E9B"/>
    <w:rsid w:val="00231313"/>
    <w:rsid w:val="00233395"/>
    <w:rsid w:val="00235977"/>
    <w:rsid w:val="00242BB0"/>
    <w:rsid w:val="00246234"/>
    <w:rsid w:val="0024735C"/>
    <w:rsid w:val="002507C3"/>
    <w:rsid w:val="00251F20"/>
    <w:rsid w:val="00252ABA"/>
    <w:rsid w:val="00254B7B"/>
    <w:rsid w:val="00257FBC"/>
    <w:rsid w:val="002613C1"/>
    <w:rsid w:val="00263ED7"/>
    <w:rsid w:val="00270710"/>
    <w:rsid w:val="00270997"/>
    <w:rsid w:val="00276D1D"/>
    <w:rsid w:val="00282DFD"/>
    <w:rsid w:val="002A072C"/>
    <w:rsid w:val="002A1844"/>
    <w:rsid w:val="002A4B9E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43C3"/>
    <w:rsid w:val="003076B7"/>
    <w:rsid w:val="003137F3"/>
    <w:rsid w:val="0031450B"/>
    <w:rsid w:val="00317E1D"/>
    <w:rsid w:val="00320DF1"/>
    <w:rsid w:val="003216A8"/>
    <w:rsid w:val="003259B9"/>
    <w:rsid w:val="00326165"/>
    <w:rsid w:val="00326236"/>
    <w:rsid w:val="003272A9"/>
    <w:rsid w:val="003276E1"/>
    <w:rsid w:val="0033086B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6E67"/>
    <w:rsid w:val="003656E3"/>
    <w:rsid w:val="0036570C"/>
    <w:rsid w:val="00367039"/>
    <w:rsid w:val="00372A11"/>
    <w:rsid w:val="00374ABA"/>
    <w:rsid w:val="003802A9"/>
    <w:rsid w:val="00383DE8"/>
    <w:rsid w:val="00385AF2"/>
    <w:rsid w:val="00391275"/>
    <w:rsid w:val="0039457F"/>
    <w:rsid w:val="003979FE"/>
    <w:rsid w:val="003A0317"/>
    <w:rsid w:val="003A1150"/>
    <w:rsid w:val="003A172B"/>
    <w:rsid w:val="003A1B09"/>
    <w:rsid w:val="003A2987"/>
    <w:rsid w:val="003B0D19"/>
    <w:rsid w:val="003B5554"/>
    <w:rsid w:val="003B5E44"/>
    <w:rsid w:val="003B66CD"/>
    <w:rsid w:val="003B7196"/>
    <w:rsid w:val="003B7C74"/>
    <w:rsid w:val="003C4AB7"/>
    <w:rsid w:val="003D4471"/>
    <w:rsid w:val="003E3139"/>
    <w:rsid w:val="003E34E7"/>
    <w:rsid w:val="003F0041"/>
    <w:rsid w:val="003F7CFA"/>
    <w:rsid w:val="00402BC7"/>
    <w:rsid w:val="00402D22"/>
    <w:rsid w:val="00406AE7"/>
    <w:rsid w:val="00415533"/>
    <w:rsid w:val="00421CD6"/>
    <w:rsid w:val="00423EEB"/>
    <w:rsid w:val="00425D90"/>
    <w:rsid w:val="0042614B"/>
    <w:rsid w:val="00440D3E"/>
    <w:rsid w:val="00445B9D"/>
    <w:rsid w:val="00446A45"/>
    <w:rsid w:val="004524C4"/>
    <w:rsid w:val="004532DF"/>
    <w:rsid w:val="00455BAE"/>
    <w:rsid w:val="00463CF2"/>
    <w:rsid w:val="0046567F"/>
    <w:rsid w:val="00467C59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75EB"/>
    <w:rsid w:val="004B2C16"/>
    <w:rsid w:val="004B2C52"/>
    <w:rsid w:val="004C65D5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6BED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4273"/>
    <w:rsid w:val="00532688"/>
    <w:rsid w:val="00552C7D"/>
    <w:rsid w:val="00553ECB"/>
    <w:rsid w:val="0055713A"/>
    <w:rsid w:val="0056040E"/>
    <w:rsid w:val="00561654"/>
    <w:rsid w:val="00563DEC"/>
    <w:rsid w:val="00565EE7"/>
    <w:rsid w:val="00570BE7"/>
    <w:rsid w:val="00576096"/>
    <w:rsid w:val="00576367"/>
    <w:rsid w:val="005764D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934"/>
    <w:rsid w:val="005A3D0F"/>
    <w:rsid w:val="005A3FCF"/>
    <w:rsid w:val="005A5AE6"/>
    <w:rsid w:val="005A6E73"/>
    <w:rsid w:val="005B16C5"/>
    <w:rsid w:val="005B1AE2"/>
    <w:rsid w:val="005B410D"/>
    <w:rsid w:val="005B6AF1"/>
    <w:rsid w:val="005C0F23"/>
    <w:rsid w:val="005C1242"/>
    <w:rsid w:val="005C1346"/>
    <w:rsid w:val="005C4B9C"/>
    <w:rsid w:val="005C639D"/>
    <w:rsid w:val="005C68E9"/>
    <w:rsid w:val="005C6FF6"/>
    <w:rsid w:val="005C713A"/>
    <w:rsid w:val="005D057F"/>
    <w:rsid w:val="005D3EC0"/>
    <w:rsid w:val="005E147D"/>
    <w:rsid w:val="005E1A90"/>
    <w:rsid w:val="005E2A8A"/>
    <w:rsid w:val="005E6117"/>
    <w:rsid w:val="005E7E1A"/>
    <w:rsid w:val="005F054F"/>
    <w:rsid w:val="006005AE"/>
    <w:rsid w:val="00604FE0"/>
    <w:rsid w:val="00614FF0"/>
    <w:rsid w:val="006176A7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2115"/>
    <w:rsid w:val="00644788"/>
    <w:rsid w:val="00646447"/>
    <w:rsid w:val="00652AF2"/>
    <w:rsid w:val="00653835"/>
    <w:rsid w:val="00656441"/>
    <w:rsid w:val="00663EB2"/>
    <w:rsid w:val="00670818"/>
    <w:rsid w:val="006710EF"/>
    <w:rsid w:val="00672E00"/>
    <w:rsid w:val="00676916"/>
    <w:rsid w:val="00681D6D"/>
    <w:rsid w:val="00682D29"/>
    <w:rsid w:val="0068341F"/>
    <w:rsid w:val="00685366"/>
    <w:rsid w:val="00686691"/>
    <w:rsid w:val="006869EE"/>
    <w:rsid w:val="00690BE6"/>
    <w:rsid w:val="006946D5"/>
    <w:rsid w:val="00695570"/>
    <w:rsid w:val="006A388D"/>
    <w:rsid w:val="006B1909"/>
    <w:rsid w:val="006B1C9B"/>
    <w:rsid w:val="006B702C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5E66"/>
    <w:rsid w:val="006E685B"/>
    <w:rsid w:val="006E79DE"/>
    <w:rsid w:val="006F1DBB"/>
    <w:rsid w:val="006F3432"/>
    <w:rsid w:val="006F5DC7"/>
    <w:rsid w:val="006F679E"/>
    <w:rsid w:val="006F7C97"/>
    <w:rsid w:val="00703333"/>
    <w:rsid w:val="00703BC9"/>
    <w:rsid w:val="0071049B"/>
    <w:rsid w:val="00711079"/>
    <w:rsid w:val="0071658D"/>
    <w:rsid w:val="00717DEC"/>
    <w:rsid w:val="00730220"/>
    <w:rsid w:val="00730986"/>
    <w:rsid w:val="0073526A"/>
    <w:rsid w:val="007373CC"/>
    <w:rsid w:val="007421CE"/>
    <w:rsid w:val="0074368D"/>
    <w:rsid w:val="00745284"/>
    <w:rsid w:val="00747A93"/>
    <w:rsid w:val="00751EBA"/>
    <w:rsid w:val="0075261B"/>
    <w:rsid w:val="00761CCA"/>
    <w:rsid w:val="00763779"/>
    <w:rsid w:val="00765B77"/>
    <w:rsid w:val="00766BD6"/>
    <w:rsid w:val="00771224"/>
    <w:rsid w:val="00777749"/>
    <w:rsid w:val="0078480B"/>
    <w:rsid w:val="00785450"/>
    <w:rsid w:val="00797E8F"/>
    <w:rsid w:val="007A677D"/>
    <w:rsid w:val="007B0178"/>
    <w:rsid w:val="007B055A"/>
    <w:rsid w:val="007B1258"/>
    <w:rsid w:val="007B17ED"/>
    <w:rsid w:val="007B1B9F"/>
    <w:rsid w:val="007B3BBC"/>
    <w:rsid w:val="007B42CF"/>
    <w:rsid w:val="007D4774"/>
    <w:rsid w:val="007E7064"/>
    <w:rsid w:val="007E7E7D"/>
    <w:rsid w:val="007F4A84"/>
    <w:rsid w:val="00804A4C"/>
    <w:rsid w:val="008052EC"/>
    <w:rsid w:val="00807349"/>
    <w:rsid w:val="00811BFE"/>
    <w:rsid w:val="00811D02"/>
    <w:rsid w:val="008152EC"/>
    <w:rsid w:val="008238BE"/>
    <w:rsid w:val="008266E8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36FF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55D6"/>
    <w:rsid w:val="0088662A"/>
    <w:rsid w:val="008A4A62"/>
    <w:rsid w:val="008B306E"/>
    <w:rsid w:val="008B48CC"/>
    <w:rsid w:val="008C0615"/>
    <w:rsid w:val="008C3964"/>
    <w:rsid w:val="008C7F74"/>
    <w:rsid w:val="008D1632"/>
    <w:rsid w:val="008D21CF"/>
    <w:rsid w:val="008D361E"/>
    <w:rsid w:val="008E24B5"/>
    <w:rsid w:val="008E29C2"/>
    <w:rsid w:val="008E45EB"/>
    <w:rsid w:val="008E7E3D"/>
    <w:rsid w:val="008F2B18"/>
    <w:rsid w:val="008F380B"/>
    <w:rsid w:val="008F6000"/>
    <w:rsid w:val="008F642F"/>
    <w:rsid w:val="008F646F"/>
    <w:rsid w:val="00902985"/>
    <w:rsid w:val="00903AA1"/>
    <w:rsid w:val="00906EA5"/>
    <w:rsid w:val="009070CB"/>
    <w:rsid w:val="009073A7"/>
    <w:rsid w:val="00907DB9"/>
    <w:rsid w:val="00910AD6"/>
    <w:rsid w:val="009118D4"/>
    <w:rsid w:val="00914017"/>
    <w:rsid w:val="00920FA2"/>
    <w:rsid w:val="009335C3"/>
    <w:rsid w:val="00935C3C"/>
    <w:rsid w:val="00944075"/>
    <w:rsid w:val="00944890"/>
    <w:rsid w:val="009451D8"/>
    <w:rsid w:val="00945494"/>
    <w:rsid w:val="00945509"/>
    <w:rsid w:val="00946173"/>
    <w:rsid w:val="00950300"/>
    <w:rsid w:val="00950AC0"/>
    <w:rsid w:val="00951F58"/>
    <w:rsid w:val="00952085"/>
    <w:rsid w:val="00954A39"/>
    <w:rsid w:val="00955BAD"/>
    <w:rsid w:val="00956968"/>
    <w:rsid w:val="00957CF7"/>
    <w:rsid w:val="009635BE"/>
    <w:rsid w:val="00964588"/>
    <w:rsid w:val="00967C2F"/>
    <w:rsid w:val="00970328"/>
    <w:rsid w:val="00980015"/>
    <w:rsid w:val="0099357A"/>
    <w:rsid w:val="00993D1C"/>
    <w:rsid w:val="009947C0"/>
    <w:rsid w:val="0099567C"/>
    <w:rsid w:val="009A570B"/>
    <w:rsid w:val="009B3BF0"/>
    <w:rsid w:val="009B56D3"/>
    <w:rsid w:val="009C7466"/>
    <w:rsid w:val="009C7843"/>
    <w:rsid w:val="009D32B8"/>
    <w:rsid w:val="009E1693"/>
    <w:rsid w:val="009E1865"/>
    <w:rsid w:val="009E24A8"/>
    <w:rsid w:val="009E2546"/>
    <w:rsid w:val="009E3230"/>
    <w:rsid w:val="009F0EA1"/>
    <w:rsid w:val="009F452C"/>
    <w:rsid w:val="009F492E"/>
    <w:rsid w:val="00A01229"/>
    <w:rsid w:val="00A12A82"/>
    <w:rsid w:val="00A16AA3"/>
    <w:rsid w:val="00A170A0"/>
    <w:rsid w:val="00A17340"/>
    <w:rsid w:val="00A17B74"/>
    <w:rsid w:val="00A33695"/>
    <w:rsid w:val="00A432C0"/>
    <w:rsid w:val="00A50A6C"/>
    <w:rsid w:val="00A5514D"/>
    <w:rsid w:val="00A56337"/>
    <w:rsid w:val="00A57036"/>
    <w:rsid w:val="00A660ED"/>
    <w:rsid w:val="00A66254"/>
    <w:rsid w:val="00A66559"/>
    <w:rsid w:val="00A66B8B"/>
    <w:rsid w:val="00A679F5"/>
    <w:rsid w:val="00A71178"/>
    <w:rsid w:val="00A71445"/>
    <w:rsid w:val="00A77D88"/>
    <w:rsid w:val="00A813C6"/>
    <w:rsid w:val="00A828BF"/>
    <w:rsid w:val="00A9400E"/>
    <w:rsid w:val="00A97249"/>
    <w:rsid w:val="00A977E3"/>
    <w:rsid w:val="00AA23EE"/>
    <w:rsid w:val="00AA3899"/>
    <w:rsid w:val="00AA3932"/>
    <w:rsid w:val="00AA46F8"/>
    <w:rsid w:val="00AA6D99"/>
    <w:rsid w:val="00AB1A62"/>
    <w:rsid w:val="00AB1FD9"/>
    <w:rsid w:val="00AB2598"/>
    <w:rsid w:val="00AB2996"/>
    <w:rsid w:val="00AB7760"/>
    <w:rsid w:val="00AC0B69"/>
    <w:rsid w:val="00AC5628"/>
    <w:rsid w:val="00AC5A70"/>
    <w:rsid w:val="00AD3E62"/>
    <w:rsid w:val="00AD7751"/>
    <w:rsid w:val="00AE17EE"/>
    <w:rsid w:val="00AE1D7B"/>
    <w:rsid w:val="00AE3FB5"/>
    <w:rsid w:val="00AE4F6C"/>
    <w:rsid w:val="00AE7614"/>
    <w:rsid w:val="00AF115E"/>
    <w:rsid w:val="00AF43F4"/>
    <w:rsid w:val="00AF64BD"/>
    <w:rsid w:val="00AF6F85"/>
    <w:rsid w:val="00B04C97"/>
    <w:rsid w:val="00B04D20"/>
    <w:rsid w:val="00B14D82"/>
    <w:rsid w:val="00B20FC9"/>
    <w:rsid w:val="00B24723"/>
    <w:rsid w:val="00B27FA1"/>
    <w:rsid w:val="00B31EB2"/>
    <w:rsid w:val="00B33E0D"/>
    <w:rsid w:val="00B41824"/>
    <w:rsid w:val="00B45BD7"/>
    <w:rsid w:val="00B47954"/>
    <w:rsid w:val="00B52373"/>
    <w:rsid w:val="00B547A6"/>
    <w:rsid w:val="00B54ACB"/>
    <w:rsid w:val="00B553BF"/>
    <w:rsid w:val="00B56D95"/>
    <w:rsid w:val="00B573BC"/>
    <w:rsid w:val="00B61425"/>
    <w:rsid w:val="00B61F4E"/>
    <w:rsid w:val="00B6341B"/>
    <w:rsid w:val="00B6676F"/>
    <w:rsid w:val="00B679DC"/>
    <w:rsid w:val="00B7047A"/>
    <w:rsid w:val="00B70F31"/>
    <w:rsid w:val="00B77450"/>
    <w:rsid w:val="00B7759A"/>
    <w:rsid w:val="00B8033B"/>
    <w:rsid w:val="00B82E2D"/>
    <w:rsid w:val="00B84C07"/>
    <w:rsid w:val="00B862B8"/>
    <w:rsid w:val="00B8792A"/>
    <w:rsid w:val="00B910DA"/>
    <w:rsid w:val="00BA76C9"/>
    <w:rsid w:val="00BB3EE9"/>
    <w:rsid w:val="00BB4CB1"/>
    <w:rsid w:val="00BB5EC6"/>
    <w:rsid w:val="00BB702F"/>
    <w:rsid w:val="00BD4891"/>
    <w:rsid w:val="00BD644B"/>
    <w:rsid w:val="00BD6C12"/>
    <w:rsid w:val="00BE1F78"/>
    <w:rsid w:val="00BE2EE8"/>
    <w:rsid w:val="00BE6222"/>
    <w:rsid w:val="00BE6395"/>
    <w:rsid w:val="00BE7FD1"/>
    <w:rsid w:val="00BF1383"/>
    <w:rsid w:val="00BF1ABD"/>
    <w:rsid w:val="00BF1D2F"/>
    <w:rsid w:val="00BF28B6"/>
    <w:rsid w:val="00BF4CED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459D"/>
    <w:rsid w:val="00C351C4"/>
    <w:rsid w:val="00C42E00"/>
    <w:rsid w:val="00C52941"/>
    <w:rsid w:val="00C55795"/>
    <w:rsid w:val="00C55D48"/>
    <w:rsid w:val="00C62E50"/>
    <w:rsid w:val="00C630BB"/>
    <w:rsid w:val="00C64ACD"/>
    <w:rsid w:val="00C71576"/>
    <w:rsid w:val="00C73DE3"/>
    <w:rsid w:val="00C80BE2"/>
    <w:rsid w:val="00C82778"/>
    <w:rsid w:val="00C82BF4"/>
    <w:rsid w:val="00C83E36"/>
    <w:rsid w:val="00C8676C"/>
    <w:rsid w:val="00C86CE7"/>
    <w:rsid w:val="00C935CA"/>
    <w:rsid w:val="00C93B06"/>
    <w:rsid w:val="00C94999"/>
    <w:rsid w:val="00C94A21"/>
    <w:rsid w:val="00C97E1A"/>
    <w:rsid w:val="00CA216E"/>
    <w:rsid w:val="00CA2386"/>
    <w:rsid w:val="00CA5E52"/>
    <w:rsid w:val="00CA75A1"/>
    <w:rsid w:val="00CA7F00"/>
    <w:rsid w:val="00CB0086"/>
    <w:rsid w:val="00CC073B"/>
    <w:rsid w:val="00CC36E8"/>
    <w:rsid w:val="00CC53CD"/>
    <w:rsid w:val="00CC7A42"/>
    <w:rsid w:val="00CD0899"/>
    <w:rsid w:val="00CD3CD3"/>
    <w:rsid w:val="00CD7272"/>
    <w:rsid w:val="00CE1F25"/>
    <w:rsid w:val="00CE526F"/>
    <w:rsid w:val="00CF17F4"/>
    <w:rsid w:val="00CF20A1"/>
    <w:rsid w:val="00CF2AA5"/>
    <w:rsid w:val="00CF3B0C"/>
    <w:rsid w:val="00CF4D07"/>
    <w:rsid w:val="00CF77D5"/>
    <w:rsid w:val="00D00BEE"/>
    <w:rsid w:val="00D0420A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6719"/>
    <w:rsid w:val="00D33AE5"/>
    <w:rsid w:val="00D3482F"/>
    <w:rsid w:val="00D35BA5"/>
    <w:rsid w:val="00D37EC1"/>
    <w:rsid w:val="00D4140B"/>
    <w:rsid w:val="00D44E07"/>
    <w:rsid w:val="00D472B6"/>
    <w:rsid w:val="00D56B92"/>
    <w:rsid w:val="00D56C5A"/>
    <w:rsid w:val="00D57211"/>
    <w:rsid w:val="00D62F22"/>
    <w:rsid w:val="00D637F7"/>
    <w:rsid w:val="00D64046"/>
    <w:rsid w:val="00D730CF"/>
    <w:rsid w:val="00D75CEE"/>
    <w:rsid w:val="00D801D0"/>
    <w:rsid w:val="00D84168"/>
    <w:rsid w:val="00D8662D"/>
    <w:rsid w:val="00D87C2C"/>
    <w:rsid w:val="00D91D30"/>
    <w:rsid w:val="00D92106"/>
    <w:rsid w:val="00D9338C"/>
    <w:rsid w:val="00D9769B"/>
    <w:rsid w:val="00D978F7"/>
    <w:rsid w:val="00DA2F7D"/>
    <w:rsid w:val="00DA31E7"/>
    <w:rsid w:val="00DA7FDF"/>
    <w:rsid w:val="00DB50BA"/>
    <w:rsid w:val="00DB6F65"/>
    <w:rsid w:val="00DB7903"/>
    <w:rsid w:val="00DB7FEE"/>
    <w:rsid w:val="00DC4554"/>
    <w:rsid w:val="00DC4B97"/>
    <w:rsid w:val="00DC7598"/>
    <w:rsid w:val="00DD4107"/>
    <w:rsid w:val="00DD610C"/>
    <w:rsid w:val="00DD76D9"/>
    <w:rsid w:val="00DE1DD6"/>
    <w:rsid w:val="00DE1F88"/>
    <w:rsid w:val="00DE3433"/>
    <w:rsid w:val="00DE4E4F"/>
    <w:rsid w:val="00DE5BE1"/>
    <w:rsid w:val="00DE6C5E"/>
    <w:rsid w:val="00DF1540"/>
    <w:rsid w:val="00DF6492"/>
    <w:rsid w:val="00DF6548"/>
    <w:rsid w:val="00DF7B57"/>
    <w:rsid w:val="00E07AD6"/>
    <w:rsid w:val="00E1176F"/>
    <w:rsid w:val="00E11B38"/>
    <w:rsid w:val="00E127DF"/>
    <w:rsid w:val="00E132C2"/>
    <w:rsid w:val="00E201CD"/>
    <w:rsid w:val="00E20E94"/>
    <w:rsid w:val="00E214B0"/>
    <w:rsid w:val="00E22111"/>
    <w:rsid w:val="00E32285"/>
    <w:rsid w:val="00E32342"/>
    <w:rsid w:val="00E40E10"/>
    <w:rsid w:val="00E5440A"/>
    <w:rsid w:val="00E56301"/>
    <w:rsid w:val="00E5700D"/>
    <w:rsid w:val="00E57BED"/>
    <w:rsid w:val="00E65CD1"/>
    <w:rsid w:val="00E66678"/>
    <w:rsid w:val="00E700FA"/>
    <w:rsid w:val="00E71150"/>
    <w:rsid w:val="00E856E7"/>
    <w:rsid w:val="00E85814"/>
    <w:rsid w:val="00E914D0"/>
    <w:rsid w:val="00E9252E"/>
    <w:rsid w:val="00E94378"/>
    <w:rsid w:val="00E95EBD"/>
    <w:rsid w:val="00EA28AA"/>
    <w:rsid w:val="00EA468C"/>
    <w:rsid w:val="00EA700B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89D"/>
    <w:rsid w:val="00ED28C4"/>
    <w:rsid w:val="00EE0B5E"/>
    <w:rsid w:val="00EE40A2"/>
    <w:rsid w:val="00EF1017"/>
    <w:rsid w:val="00EF355A"/>
    <w:rsid w:val="00EF6D47"/>
    <w:rsid w:val="00F00FF6"/>
    <w:rsid w:val="00F0175D"/>
    <w:rsid w:val="00F02F97"/>
    <w:rsid w:val="00F033CC"/>
    <w:rsid w:val="00F05A1D"/>
    <w:rsid w:val="00F217A9"/>
    <w:rsid w:val="00F222C2"/>
    <w:rsid w:val="00F23027"/>
    <w:rsid w:val="00F24A10"/>
    <w:rsid w:val="00F26E7A"/>
    <w:rsid w:val="00F37FAE"/>
    <w:rsid w:val="00F43925"/>
    <w:rsid w:val="00F45E1C"/>
    <w:rsid w:val="00F60D54"/>
    <w:rsid w:val="00F616B9"/>
    <w:rsid w:val="00F74A21"/>
    <w:rsid w:val="00F83015"/>
    <w:rsid w:val="00F87BBE"/>
    <w:rsid w:val="00F94798"/>
    <w:rsid w:val="00FA1125"/>
    <w:rsid w:val="00FA14C0"/>
    <w:rsid w:val="00FA16B7"/>
    <w:rsid w:val="00FA1F8E"/>
    <w:rsid w:val="00FA208B"/>
    <w:rsid w:val="00FA299B"/>
    <w:rsid w:val="00FA6FD4"/>
    <w:rsid w:val="00FA7BC6"/>
    <w:rsid w:val="00FA7E5E"/>
    <w:rsid w:val="00FB1B31"/>
    <w:rsid w:val="00FC2F62"/>
    <w:rsid w:val="00FC3950"/>
    <w:rsid w:val="00FC6739"/>
    <w:rsid w:val="00FD61A1"/>
    <w:rsid w:val="00FE3E9A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aliases w:val="tekst przypisu,tekst przypisu1,tekst przypisu2,tekst przypisu3,tekst przypisu4,tekst przypisu5,tekst przypisu11,tekst przypisu21,tekst przypisu31,tekst przypisu41,tekst przypisu6,tekst przypisu12,tekst przypisu22,tekst przypisu32"/>
    <w:basedOn w:val="Normalny"/>
    <w:link w:val="TekstprzypisudolnegoZnak"/>
    <w:uiPriority w:val="99"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tekst przypisu4 Znak,tekst przypisu5 Znak,tekst przypisu11 Znak,tekst przypisu21 Znak,tekst przypisu31 Znak,tekst przypisu41 Znak"/>
    <w:basedOn w:val="Domylnaczcionkaakapitu"/>
    <w:link w:val="Tekstprzypisudolnego"/>
    <w:uiPriority w:val="99"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aliases w:val="Footnote Reference Number,Footnote symbol,Footnote,Nota,Appel note de bas de p,BVI fnr,SUPERS"/>
    <w:basedOn w:val="Domylnaczcionkaakapitu"/>
    <w:uiPriority w:val="99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B6F4E-ECA5-4228-BC7C-4CCBC4CAE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Bartek Ledwon</cp:lastModifiedBy>
  <cp:revision>5</cp:revision>
  <cp:lastPrinted>2024-07-28T18:46:00Z</cp:lastPrinted>
  <dcterms:created xsi:type="dcterms:W3CDTF">2026-01-20T09:07:00Z</dcterms:created>
  <dcterms:modified xsi:type="dcterms:W3CDTF">2026-01-30T12:42:00Z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